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0BC" w:rsidRDefault="008F79DD">
      <w:pPr>
        <w:pStyle w:val="a8"/>
        <w:spacing w:before="120" w:after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АДМИНИСТРАЦИЯ</w:t>
      </w:r>
    </w:p>
    <w:p w:rsidR="005930BC" w:rsidRDefault="008F79DD">
      <w:pPr>
        <w:pStyle w:val="a8"/>
        <w:spacing w:before="120" w:after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ИВАНЧИКОВСКОГО СЕЛЬСОВЕТА </w:t>
      </w:r>
    </w:p>
    <w:p w:rsidR="005930BC" w:rsidRDefault="008F79DD">
      <w:pPr>
        <w:pStyle w:val="a8"/>
        <w:spacing w:before="120" w:after="0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ЛЬГОВСКОГО РАЙОНА КУРСКОЙ ОБЛАСТИ</w:t>
      </w:r>
    </w:p>
    <w:p w:rsidR="005930BC" w:rsidRDefault="005930BC">
      <w:pPr>
        <w:pStyle w:val="a8"/>
      </w:pPr>
    </w:p>
    <w:p w:rsidR="005930BC" w:rsidRDefault="008F79DD">
      <w:pPr>
        <w:pStyle w:val="a8"/>
        <w:spacing w:before="120"/>
        <w:rPr>
          <w:b/>
          <w:sz w:val="32"/>
          <w:szCs w:val="32"/>
        </w:rPr>
      </w:pPr>
      <w:r>
        <w:rPr>
          <w:b/>
          <w:sz w:val="28"/>
        </w:rPr>
        <w:t xml:space="preserve">                                   </w:t>
      </w:r>
      <w:r>
        <w:rPr>
          <w:b/>
          <w:sz w:val="32"/>
          <w:szCs w:val="32"/>
        </w:rPr>
        <w:t xml:space="preserve"> П О С Т А Н О В Л Е Н И Е</w:t>
      </w:r>
    </w:p>
    <w:p w:rsidR="005930BC" w:rsidRDefault="005930BC">
      <w:pPr>
        <w:pStyle w:val="a8"/>
        <w:spacing w:before="120"/>
      </w:pPr>
    </w:p>
    <w:p w:rsidR="005930BC" w:rsidRDefault="008304B2">
      <w:pPr>
        <w:pStyle w:val="a8"/>
        <w:spacing w:before="120"/>
        <w:jc w:val="both"/>
        <w:rPr>
          <w:b/>
        </w:rPr>
      </w:pPr>
      <w:r>
        <w:rPr>
          <w:b/>
        </w:rPr>
        <w:t>от 06</w:t>
      </w:r>
      <w:r w:rsidR="008F79DD">
        <w:rPr>
          <w:b/>
        </w:rPr>
        <w:t xml:space="preserve"> </w:t>
      </w:r>
      <w:r>
        <w:rPr>
          <w:b/>
        </w:rPr>
        <w:t>августа 2018г.        № 155</w:t>
      </w:r>
    </w:p>
    <w:p w:rsidR="007B2E20" w:rsidRDefault="008F79DD" w:rsidP="007B2E20">
      <w:pPr>
        <w:pStyle w:val="a8"/>
        <w:spacing w:before="120"/>
        <w:jc w:val="both"/>
        <w:rPr>
          <w:b/>
          <w:sz w:val="28"/>
          <w:szCs w:val="28"/>
        </w:rPr>
      </w:pPr>
      <w:r>
        <w:rPr>
          <w:position w:val="8"/>
          <w:sz w:val="20"/>
        </w:rPr>
        <w:t>307732 , Курская область, г Льговский район, с.Иванчиково</w:t>
      </w:r>
      <w:r>
        <w:t xml:space="preserve"> </w:t>
      </w:r>
      <w:r w:rsidR="007B2E20">
        <w:rPr>
          <w:b/>
          <w:sz w:val="28"/>
          <w:szCs w:val="28"/>
        </w:rPr>
        <w:t xml:space="preserve">  </w:t>
      </w:r>
    </w:p>
    <w:p w:rsidR="007B2E20" w:rsidRPr="007B2E20" w:rsidRDefault="007B2E20" w:rsidP="007B2E20">
      <w:pPr>
        <w:pStyle w:val="a8"/>
        <w:spacing w:before="1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7B2E20" w:rsidRPr="008304B2" w:rsidRDefault="007B2E20" w:rsidP="007B2E20">
      <w:pPr>
        <w:pStyle w:val="20"/>
        <w:shd w:val="clear" w:color="auto" w:fill="auto"/>
        <w:spacing w:before="0" w:after="180" w:line="274" w:lineRule="exact"/>
        <w:ind w:right="4040"/>
        <w:jc w:val="left"/>
        <w:rPr>
          <w:sz w:val="28"/>
          <w:szCs w:val="28"/>
        </w:rPr>
      </w:pPr>
      <w:r w:rsidRPr="008304B2">
        <w:rPr>
          <w:sz w:val="28"/>
          <w:szCs w:val="28"/>
        </w:rPr>
        <w:t>Об утверждении отчетов об исполнении муниципальных программ за 2017 год в Иванчиковском сельсовете Льговского района</w:t>
      </w:r>
    </w:p>
    <w:p w:rsidR="007B2E20" w:rsidRPr="008304B2" w:rsidRDefault="007B2E20" w:rsidP="007B2E20">
      <w:pPr>
        <w:pStyle w:val="20"/>
        <w:shd w:val="clear" w:color="auto" w:fill="auto"/>
        <w:spacing w:before="0" w:after="207" w:line="274" w:lineRule="exact"/>
        <w:ind w:firstLine="760"/>
        <w:rPr>
          <w:sz w:val="26"/>
          <w:szCs w:val="26"/>
        </w:rPr>
      </w:pPr>
      <w:r w:rsidRPr="008304B2">
        <w:rPr>
          <w:sz w:val="26"/>
          <w:szCs w:val="26"/>
        </w:rPr>
        <w:t>В соответствии с постановлением Администрации Иванчиковского сельского поселения от 12.02.2013 г №06-1 «Об утверждении порядка принятия решений о разработки муниципальных программ Администрации Иванчиковского сельсовета Льговского района Курской области, их формировании, реализации и проведения оценки эффективности реализации» ,</w:t>
      </w:r>
    </w:p>
    <w:p w:rsidR="007B2E20" w:rsidRPr="008304B2" w:rsidRDefault="007B2E20" w:rsidP="007B2E20">
      <w:pPr>
        <w:pStyle w:val="31"/>
        <w:shd w:val="clear" w:color="auto" w:fill="auto"/>
        <w:spacing w:after="266" w:line="240" w:lineRule="exact"/>
        <w:jc w:val="center"/>
        <w:rPr>
          <w:sz w:val="26"/>
          <w:szCs w:val="26"/>
        </w:rPr>
      </w:pPr>
      <w:r w:rsidRPr="008304B2">
        <w:rPr>
          <w:sz w:val="26"/>
          <w:szCs w:val="26"/>
        </w:rPr>
        <w:t>ПОСТАНОВЛЯЕТ:</w:t>
      </w:r>
    </w:p>
    <w:p w:rsidR="007B2E20" w:rsidRPr="008304B2" w:rsidRDefault="007B2E20" w:rsidP="007B2E20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  <w:r w:rsidRPr="008304B2">
        <w:rPr>
          <w:rFonts w:ascii="Times New Roman" w:hAnsi="Times New Roman" w:cs="Times New Roman"/>
          <w:b w:val="0"/>
          <w:sz w:val="26"/>
          <w:szCs w:val="26"/>
        </w:rPr>
        <w:t xml:space="preserve"> 1.Утвердить отчет о ходе работ по муниципальной программе «Развитие муниципальной службы в Администрации Иванчиковского сельсовета Льговского района Курской области на 2017-2019 годы», утвержденной постановлением Администрации Иванчиковского сельсовета от 07.11.2016 года №138   «Об утверждении муниципальной программы «Развитие муниципальной службы в Администрации Иванчиковского сельсовета Льговского района Курской области  на 2017-2019 годы», по результатам за 2017 год согласно приложению 1 к настоящему постановлению.</w:t>
      </w:r>
    </w:p>
    <w:p w:rsidR="007B2E20" w:rsidRPr="008304B2" w:rsidRDefault="007B2E20" w:rsidP="007B2E20">
      <w:pPr>
        <w:pStyle w:val="ConsPlusTitle"/>
        <w:widowControl/>
        <w:rPr>
          <w:rFonts w:ascii="Times New Roman" w:hAnsi="Times New Roman" w:cs="Times New Roman"/>
          <w:b w:val="0"/>
          <w:sz w:val="26"/>
          <w:szCs w:val="26"/>
        </w:rPr>
      </w:pPr>
    </w:p>
    <w:p w:rsidR="007B2E20" w:rsidRPr="008304B2" w:rsidRDefault="007B2E20" w:rsidP="007B2E20">
      <w:pPr>
        <w:pStyle w:val="ae"/>
        <w:spacing w:before="0" w:after="0"/>
        <w:rPr>
          <w:sz w:val="26"/>
          <w:szCs w:val="26"/>
        </w:rPr>
      </w:pPr>
      <w:r w:rsidRPr="008304B2">
        <w:rPr>
          <w:sz w:val="26"/>
          <w:szCs w:val="26"/>
        </w:rPr>
        <w:t xml:space="preserve">2.Утвердить отчет о ходе работ по муниципальной программе </w:t>
      </w:r>
      <w:r w:rsidRPr="008304B2">
        <w:rPr>
          <w:rStyle w:val="af3"/>
          <w:b w:val="0"/>
          <w:sz w:val="26"/>
          <w:szCs w:val="26"/>
        </w:rPr>
        <w:t>"Развитие  малого и среднего предпринимательства на территории МО « Иванчиковский сельсовет» Льговского района Курской области "</w:t>
      </w:r>
      <w:r w:rsidRPr="008304B2">
        <w:rPr>
          <w:rStyle w:val="af3"/>
          <w:b w:val="0"/>
          <w:sz w:val="26"/>
          <w:szCs w:val="26"/>
        </w:rPr>
        <w:t xml:space="preserve"> </w:t>
      </w:r>
      <w:r w:rsidRPr="008304B2">
        <w:rPr>
          <w:rStyle w:val="af3"/>
          <w:b w:val="0"/>
          <w:sz w:val="26"/>
          <w:szCs w:val="26"/>
        </w:rPr>
        <w:t>на 2017-2019 годы</w:t>
      </w:r>
      <w:r w:rsidRPr="008304B2">
        <w:rPr>
          <w:rStyle w:val="af3"/>
          <w:b w:val="0"/>
          <w:sz w:val="26"/>
          <w:szCs w:val="26"/>
        </w:rPr>
        <w:t>,</w:t>
      </w:r>
      <w:r w:rsidRPr="008304B2">
        <w:rPr>
          <w:sz w:val="26"/>
          <w:szCs w:val="26"/>
        </w:rPr>
        <w:t xml:space="preserve"> утвержденной постановлением Администрации Иванчиковского сельсовета от 07.11.2016 года №137 «</w:t>
      </w:r>
      <w:r w:rsidRPr="008304B2">
        <w:rPr>
          <w:rStyle w:val="FontStyle27"/>
          <w:b w:val="0"/>
        </w:rPr>
        <w:t>Об утверждении  муниципальной программы</w:t>
      </w:r>
      <w:r w:rsidRPr="008304B2">
        <w:rPr>
          <w:rStyle w:val="FontStyle27"/>
          <w:b w:val="0"/>
        </w:rPr>
        <w:t xml:space="preserve"> </w:t>
      </w:r>
      <w:r w:rsidRPr="008304B2">
        <w:rPr>
          <w:rStyle w:val="FontStyle27"/>
          <w:b w:val="0"/>
        </w:rPr>
        <w:t>МО « Иван</w:t>
      </w:r>
      <w:r w:rsidRPr="008304B2">
        <w:rPr>
          <w:rStyle w:val="FontStyle27"/>
          <w:b w:val="0"/>
        </w:rPr>
        <w:t xml:space="preserve">чиковский сельсовет» Льговского </w:t>
      </w:r>
      <w:r w:rsidRPr="008304B2">
        <w:rPr>
          <w:rStyle w:val="FontStyle27"/>
          <w:b w:val="0"/>
        </w:rPr>
        <w:t>района Курской области  на 2017-2019 годы</w:t>
      </w:r>
      <w:r w:rsidRPr="008304B2">
        <w:rPr>
          <w:rStyle w:val="FontStyle27"/>
          <w:b w:val="0"/>
        </w:rPr>
        <w:t xml:space="preserve"> «Развитие  малого и среднего </w:t>
      </w:r>
      <w:r w:rsidRPr="008304B2">
        <w:rPr>
          <w:rStyle w:val="FontStyle27"/>
          <w:b w:val="0"/>
        </w:rPr>
        <w:t xml:space="preserve">предпринимательства на территории </w:t>
      </w:r>
      <w:r w:rsidRPr="008304B2">
        <w:rPr>
          <w:rStyle w:val="FontStyle27"/>
          <w:b w:val="0"/>
        </w:rPr>
        <w:t xml:space="preserve">«Иванчиковский сельсовет» </w:t>
      </w:r>
      <w:r w:rsidRPr="008304B2">
        <w:rPr>
          <w:sz w:val="26"/>
          <w:szCs w:val="26"/>
        </w:rPr>
        <w:t>по результатам за 2017 год согласно приложению 2 к настоящему постановлению.</w:t>
      </w:r>
    </w:p>
    <w:p w:rsidR="0002359E" w:rsidRPr="008304B2" w:rsidRDefault="00E10A8C" w:rsidP="00A25A74">
      <w:pPr>
        <w:spacing w:before="100" w:beforeAutospacing="1" w:after="100" w:afterAutospacing="1"/>
        <w:rPr>
          <w:sz w:val="26"/>
          <w:szCs w:val="26"/>
          <w:lang w:eastAsia="ru-RU"/>
        </w:rPr>
      </w:pPr>
      <w:r w:rsidRPr="008304B2">
        <w:rPr>
          <w:sz w:val="26"/>
          <w:szCs w:val="26"/>
        </w:rPr>
        <w:t xml:space="preserve">   </w:t>
      </w:r>
      <w:r w:rsidR="0002359E" w:rsidRPr="008304B2">
        <w:rPr>
          <w:sz w:val="26"/>
          <w:szCs w:val="26"/>
        </w:rPr>
        <w:t>3</w:t>
      </w:r>
      <w:r w:rsidR="0002359E" w:rsidRPr="008304B2">
        <w:rPr>
          <w:sz w:val="26"/>
          <w:szCs w:val="26"/>
        </w:rPr>
        <w:t>.Утвердить отчет о ходе работ по муниципальной программе</w:t>
      </w:r>
      <w:r w:rsidRPr="008304B2">
        <w:rPr>
          <w:color w:val="000000"/>
          <w:sz w:val="26"/>
          <w:szCs w:val="26"/>
          <w:lang w:eastAsia="ru-RU"/>
        </w:rPr>
        <w:t>«Защита населения и территории от чрезвычайных ситуаций, обеспечение пожарной безопасности и безопасности людей на водных объектах»на 2017-2019 годы</w:t>
      </w:r>
      <w:r w:rsidR="0002359E" w:rsidRPr="008304B2">
        <w:rPr>
          <w:rStyle w:val="af3"/>
          <w:b w:val="0"/>
          <w:sz w:val="26"/>
          <w:szCs w:val="26"/>
        </w:rPr>
        <w:t>,</w:t>
      </w:r>
      <w:r w:rsidR="0002359E" w:rsidRPr="008304B2">
        <w:rPr>
          <w:sz w:val="26"/>
          <w:szCs w:val="26"/>
        </w:rPr>
        <w:t xml:space="preserve"> утвержденной </w:t>
      </w:r>
      <w:r w:rsidR="0002359E" w:rsidRPr="008304B2">
        <w:rPr>
          <w:sz w:val="26"/>
          <w:szCs w:val="26"/>
        </w:rPr>
        <w:lastRenderedPageBreak/>
        <w:t>постановлением Администрации Иванчиковского сельсовета от 0</w:t>
      </w:r>
      <w:r w:rsidRPr="008304B2">
        <w:rPr>
          <w:sz w:val="26"/>
          <w:szCs w:val="26"/>
        </w:rPr>
        <w:t>8</w:t>
      </w:r>
      <w:r w:rsidR="0002359E" w:rsidRPr="008304B2">
        <w:rPr>
          <w:sz w:val="26"/>
          <w:szCs w:val="26"/>
        </w:rPr>
        <w:t>.11.201</w:t>
      </w:r>
      <w:r w:rsidRPr="008304B2">
        <w:rPr>
          <w:sz w:val="26"/>
          <w:szCs w:val="26"/>
        </w:rPr>
        <w:t>7</w:t>
      </w:r>
      <w:r w:rsidR="0002359E" w:rsidRPr="008304B2">
        <w:rPr>
          <w:sz w:val="26"/>
          <w:szCs w:val="26"/>
        </w:rPr>
        <w:t xml:space="preserve"> года №</w:t>
      </w:r>
      <w:r w:rsidRPr="008304B2">
        <w:rPr>
          <w:sz w:val="26"/>
          <w:szCs w:val="26"/>
        </w:rPr>
        <w:t>145</w:t>
      </w:r>
      <w:r w:rsidR="0002359E" w:rsidRPr="008304B2">
        <w:rPr>
          <w:sz w:val="26"/>
          <w:szCs w:val="26"/>
        </w:rPr>
        <w:t xml:space="preserve"> </w:t>
      </w:r>
      <w:r w:rsidRPr="008304B2">
        <w:rPr>
          <w:sz w:val="26"/>
          <w:szCs w:val="26"/>
        </w:rPr>
        <w:t>«</w:t>
      </w:r>
      <w:r w:rsidRPr="008304B2">
        <w:rPr>
          <w:bCs/>
          <w:color w:val="000000"/>
          <w:sz w:val="26"/>
          <w:szCs w:val="26"/>
          <w:lang w:eastAsia="ru-RU"/>
        </w:rPr>
        <w:t>Об утверждении муниципальной программы</w:t>
      </w:r>
      <w:r w:rsidRPr="008304B2">
        <w:rPr>
          <w:sz w:val="26"/>
          <w:szCs w:val="26"/>
          <w:lang w:eastAsia="ru-RU"/>
        </w:rPr>
        <w:t xml:space="preserve"> </w:t>
      </w:r>
      <w:r w:rsidRPr="008304B2">
        <w:rPr>
          <w:bCs/>
          <w:color w:val="000000"/>
          <w:sz w:val="26"/>
          <w:szCs w:val="26"/>
          <w:lang w:eastAsia="ru-RU"/>
        </w:rPr>
        <w:t>муниципального образования «Иванчиковский</w:t>
      </w:r>
      <w:r w:rsidRPr="008304B2">
        <w:rPr>
          <w:sz w:val="26"/>
          <w:szCs w:val="26"/>
          <w:lang w:eastAsia="ru-RU"/>
        </w:rPr>
        <w:t xml:space="preserve"> </w:t>
      </w:r>
      <w:r w:rsidRPr="008304B2">
        <w:rPr>
          <w:bCs/>
          <w:color w:val="000000"/>
          <w:sz w:val="26"/>
          <w:szCs w:val="26"/>
          <w:lang w:eastAsia="ru-RU"/>
        </w:rPr>
        <w:t>сельсовет» Льговского района Курской области</w:t>
      </w:r>
      <w:r w:rsidRPr="008304B2">
        <w:rPr>
          <w:sz w:val="26"/>
          <w:szCs w:val="26"/>
          <w:lang w:eastAsia="ru-RU"/>
        </w:rPr>
        <w:t xml:space="preserve"> </w:t>
      </w:r>
      <w:r w:rsidRPr="008304B2">
        <w:rPr>
          <w:bCs/>
          <w:color w:val="000000"/>
          <w:sz w:val="26"/>
          <w:szCs w:val="26"/>
          <w:lang w:eastAsia="ru-RU"/>
        </w:rPr>
        <w:t>«Защита</w:t>
      </w:r>
      <w:r w:rsidRPr="008304B2">
        <w:rPr>
          <w:sz w:val="26"/>
          <w:szCs w:val="26"/>
          <w:lang w:eastAsia="ru-RU"/>
        </w:rPr>
        <w:t xml:space="preserve"> </w:t>
      </w:r>
      <w:r w:rsidRPr="008304B2">
        <w:rPr>
          <w:bCs/>
          <w:color w:val="000000"/>
          <w:sz w:val="26"/>
          <w:szCs w:val="26"/>
          <w:lang w:eastAsia="ru-RU"/>
        </w:rPr>
        <w:t>населения и территории от чрезвычайных ситуаций, обеспечение пожарной безопасности и безопасности людей на водных объектах» на 2017-2019 годы»,</w:t>
      </w:r>
      <w:r w:rsidRPr="008304B2">
        <w:rPr>
          <w:sz w:val="26"/>
          <w:szCs w:val="26"/>
          <w:lang w:eastAsia="ru-RU"/>
        </w:rPr>
        <w:t xml:space="preserve"> </w:t>
      </w:r>
      <w:r w:rsidR="0002359E" w:rsidRPr="008304B2">
        <w:rPr>
          <w:sz w:val="26"/>
          <w:szCs w:val="26"/>
        </w:rPr>
        <w:t>по результатам за 2017</w:t>
      </w:r>
      <w:r w:rsidRPr="008304B2">
        <w:rPr>
          <w:sz w:val="26"/>
          <w:szCs w:val="26"/>
        </w:rPr>
        <w:t xml:space="preserve"> год согласно приложению 3</w:t>
      </w:r>
      <w:r w:rsidR="00A25A74">
        <w:rPr>
          <w:sz w:val="26"/>
          <w:szCs w:val="26"/>
        </w:rPr>
        <w:t xml:space="preserve"> к настоящему постановлению.</w:t>
      </w:r>
    </w:p>
    <w:p w:rsidR="0002359E" w:rsidRPr="00A25A74" w:rsidRDefault="0002359E" w:rsidP="00A25A74">
      <w:pPr>
        <w:spacing w:before="280" w:after="280"/>
        <w:rPr>
          <w:bCs/>
          <w:color w:val="000000"/>
          <w:sz w:val="26"/>
          <w:szCs w:val="26"/>
        </w:rPr>
      </w:pPr>
      <w:r w:rsidRPr="008304B2">
        <w:rPr>
          <w:sz w:val="26"/>
          <w:szCs w:val="26"/>
        </w:rPr>
        <w:t>4</w:t>
      </w:r>
      <w:r w:rsidRPr="008304B2">
        <w:rPr>
          <w:sz w:val="26"/>
          <w:szCs w:val="26"/>
        </w:rPr>
        <w:t>.Утвердить отчет о ходе работ по муниципальной программе</w:t>
      </w:r>
      <w:r w:rsidR="0027753C" w:rsidRPr="008304B2">
        <w:rPr>
          <w:sz w:val="26"/>
          <w:szCs w:val="26"/>
        </w:rPr>
        <w:t xml:space="preserve"> </w:t>
      </w:r>
      <w:r w:rsidR="0027753C" w:rsidRPr="008304B2">
        <w:rPr>
          <w:color w:val="000000"/>
          <w:sz w:val="26"/>
          <w:szCs w:val="26"/>
        </w:rPr>
        <w:t>«Повышение эффективности работы с молодежью, организация отдыха и оздоровления детей, молодёжи, развитие физической культу</w:t>
      </w:r>
      <w:r w:rsidR="0027753C" w:rsidRPr="008304B2">
        <w:rPr>
          <w:sz w:val="26"/>
          <w:szCs w:val="26"/>
        </w:rPr>
        <w:t>ры и спорта» на 2017-2019 годы</w:t>
      </w:r>
      <w:r w:rsidRPr="008304B2">
        <w:rPr>
          <w:rStyle w:val="af3"/>
          <w:b w:val="0"/>
          <w:sz w:val="26"/>
          <w:szCs w:val="26"/>
        </w:rPr>
        <w:t>,</w:t>
      </w:r>
      <w:r w:rsidRPr="008304B2">
        <w:rPr>
          <w:sz w:val="26"/>
          <w:szCs w:val="26"/>
        </w:rPr>
        <w:t xml:space="preserve"> утвержденной постановлением Администрации</w:t>
      </w:r>
      <w:r w:rsidR="0027753C" w:rsidRPr="008304B2">
        <w:rPr>
          <w:sz w:val="26"/>
          <w:szCs w:val="26"/>
        </w:rPr>
        <w:t xml:space="preserve"> Иванчиковского сельсовета от 08</w:t>
      </w:r>
      <w:r w:rsidRPr="008304B2">
        <w:rPr>
          <w:sz w:val="26"/>
          <w:szCs w:val="26"/>
        </w:rPr>
        <w:t>.11.2016 года №1</w:t>
      </w:r>
      <w:r w:rsidR="0027753C" w:rsidRPr="008304B2">
        <w:rPr>
          <w:sz w:val="26"/>
          <w:szCs w:val="26"/>
        </w:rPr>
        <w:t>41</w:t>
      </w:r>
      <w:r w:rsidRPr="008304B2">
        <w:rPr>
          <w:sz w:val="26"/>
          <w:szCs w:val="26"/>
        </w:rPr>
        <w:t xml:space="preserve"> «</w:t>
      </w:r>
      <w:r w:rsidR="0027753C" w:rsidRPr="008304B2">
        <w:rPr>
          <w:b/>
          <w:bCs/>
          <w:color w:val="000000"/>
          <w:sz w:val="26"/>
          <w:szCs w:val="26"/>
        </w:rPr>
        <w:t xml:space="preserve"> </w:t>
      </w:r>
      <w:r w:rsidR="0027753C" w:rsidRPr="008304B2">
        <w:rPr>
          <w:bCs/>
          <w:color w:val="000000"/>
          <w:sz w:val="26"/>
          <w:szCs w:val="26"/>
        </w:rPr>
        <w:t>Об утверждении муниципальной программы муниципального образования «Иванчиковский сельсовет» Льговского района Курской области «Повышение эффективности работы с молодежью, организация отдыха и оздоровления детей, молодежи, развитие физической культуры и спорта» на 2017-2019 годы</w:t>
      </w:r>
      <w:r w:rsidRPr="008304B2">
        <w:rPr>
          <w:rStyle w:val="FontStyle27"/>
          <w:b w:val="0"/>
        </w:rPr>
        <w:t xml:space="preserve">» </w:t>
      </w:r>
      <w:r w:rsidRPr="008304B2">
        <w:rPr>
          <w:sz w:val="26"/>
          <w:szCs w:val="26"/>
        </w:rPr>
        <w:t>по результатам за 2017</w:t>
      </w:r>
      <w:r w:rsidR="0027753C" w:rsidRPr="008304B2">
        <w:rPr>
          <w:sz w:val="26"/>
          <w:szCs w:val="26"/>
        </w:rPr>
        <w:t xml:space="preserve"> год согласно приложению 4</w:t>
      </w:r>
      <w:r w:rsidRPr="008304B2">
        <w:rPr>
          <w:sz w:val="26"/>
          <w:szCs w:val="26"/>
        </w:rPr>
        <w:t xml:space="preserve"> к настоящему постановлению.</w:t>
      </w:r>
    </w:p>
    <w:p w:rsidR="007B2E20" w:rsidRPr="00A25A74" w:rsidRDefault="0002359E" w:rsidP="00A25A74">
      <w:pPr>
        <w:rPr>
          <w:b/>
          <w:sz w:val="26"/>
          <w:szCs w:val="26"/>
        </w:rPr>
      </w:pPr>
      <w:r w:rsidRPr="008304B2">
        <w:rPr>
          <w:sz w:val="26"/>
          <w:szCs w:val="26"/>
        </w:rPr>
        <w:t>5.</w:t>
      </w:r>
      <w:r w:rsidRPr="008304B2">
        <w:rPr>
          <w:sz w:val="26"/>
          <w:szCs w:val="26"/>
        </w:rPr>
        <w:t>Утвердить отчет о ходе работ по муниципальной программе</w:t>
      </w:r>
      <w:r w:rsidR="00BF1DA2" w:rsidRPr="008304B2">
        <w:rPr>
          <w:sz w:val="26"/>
          <w:szCs w:val="26"/>
        </w:rPr>
        <w:t xml:space="preserve"> </w:t>
      </w:r>
      <w:r w:rsidR="00BF1DA2" w:rsidRPr="008304B2">
        <w:rPr>
          <w:sz w:val="26"/>
          <w:szCs w:val="26"/>
        </w:rPr>
        <w:t>«Социальная поддержка граждан Иванчиковского сельсовета Льговского района Курской области н</w:t>
      </w:r>
      <w:r w:rsidR="00BF1DA2" w:rsidRPr="008304B2">
        <w:rPr>
          <w:sz w:val="26"/>
          <w:szCs w:val="26"/>
        </w:rPr>
        <w:t>а 2017-2019 годы».</w:t>
      </w:r>
      <w:r w:rsidRPr="008304B2">
        <w:rPr>
          <w:rStyle w:val="af3"/>
          <w:b w:val="0"/>
          <w:sz w:val="26"/>
          <w:szCs w:val="26"/>
        </w:rPr>
        <w:t>,</w:t>
      </w:r>
      <w:r w:rsidRPr="008304B2">
        <w:rPr>
          <w:sz w:val="26"/>
          <w:szCs w:val="26"/>
        </w:rPr>
        <w:t xml:space="preserve"> утвержденной постановлением Администрации Иванчиковского сельсовета от 07.11.2016 года №13</w:t>
      </w:r>
      <w:r w:rsidR="00BF1DA2" w:rsidRPr="008304B2">
        <w:rPr>
          <w:sz w:val="26"/>
          <w:szCs w:val="26"/>
        </w:rPr>
        <w:t>9</w:t>
      </w:r>
      <w:r w:rsidRPr="008304B2">
        <w:rPr>
          <w:sz w:val="26"/>
          <w:szCs w:val="26"/>
        </w:rPr>
        <w:t xml:space="preserve"> «</w:t>
      </w:r>
      <w:r w:rsidR="00BF1DA2" w:rsidRPr="008304B2">
        <w:rPr>
          <w:sz w:val="26"/>
          <w:szCs w:val="26"/>
        </w:rPr>
        <w:t>Об утверждении муниципальной программы «Социальная поддержка граждан Иванчиковского сельсовета Льговского района Кур</w:t>
      </w:r>
      <w:r w:rsidR="00BF1DA2" w:rsidRPr="008304B2">
        <w:rPr>
          <w:sz w:val="26"/>
          <w:szCs w:val="26"/>
        </w:rPr>
        <w:t>ской области на 2017-2019 годы»</w:t>
      </w:r>
      <w:r w:rsidR="00BF1DA2" w:rsidRPr="008304B2">
        <w:rPr>
          <w:b/>
          <w:sz w:val="26"/>
          <w:szCs w:val="26"/>
        </w:rPr>
        <w:t xml:space="preserve"> </w:t>
      </w:r>
      <w:r w:rsidR="00BF1DA2" w:rsidRPr="008304B2">
        <w:rPr>
          <w:sz w:val="26"/>
          <w:szCs w:val="26"/>
        </w:rPr>
        <w:t>согласно приложению 5</w:t>
      </w:r>
      <w:r w:rsidRPr="008304B2">
        <w:rPr>
          <w:sz w:val="26"/>
          <w:szCs w:val="26"/>
        </w:rPr>
        <w:t xml:space="preserve"> к настоящему постановлению.</w:t>
      </w:r>
    </w:p>
    <w:p w:rsidR="007B2E20" w:rsidRPr="008304B2" w:rsidRDefault="007B2E20" w:rsidP="007B2E20">
      <w:pPr>
        <w:pStyle w:val="20"/>
        <w:shd w:val="clear" w:color="auto" w:fill="auto"/>
        <w:tabs>
          <w:tab w:val="left" w:pos="1070"/>
        </w:tabs>
        <w:spacing w:before="0" w:after="0" w:line="274" w:lineRule="exact"/>
        <w:ind w:left="760"/>
        <w:rPr>
          <w:sz w:val="26"/>
          <w:szCs w:val="26"/>
        </w:rPr>
      </w:pPr>
    </w:p>
    <w:p w:rsidR="007B2E20" w:rsidRDefault="008304B2" w:rsidP="008304B2">
      <w:pPr>
        <w:pStyle w:val="20"/>
        <w:shd w:val="clear" w:color="auto" w:fill="auto"/>
        <w:tabs>
          <w:tab w:val="left" w:pos="832"/>
        </w:tabs>
        <w:spacing w:before="0" w:after="0" w:line="274" w:lineRule="exact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25A74">
        <w:rPr>
          <w:sz w:val="26"/>
          <w:szCs w:val="26"/>
        </w:rPr>
        <w:t>6</w:t>
      </w:r>
      <w:r>
        <w:rPr>
          <w:sz w:val="26"/>
          <w:szCs w:val="26"/>
        </w:rPr>
        <w:t>.</w:t>
      </w:r>
      <w:r w:rsidR="007B2E20" w:rsidRPr="008304B2">
        <w:rPr>
          <w:sz w:val="26"/>
          <w:szCs w:val="26"/>
        </w:rPr>
        <w:t>Настоящее постановление вступает в силу с момента его подписания, и подлежит размещению на официальном сайте Админист</w:t>
      </w:r>
      <w:r w:rsidRPr="008304B2">
        <w:rPr>
          <w:sz w:val="26"/>
          <w:szCs w:val="26"/>
        </w:rPr>
        <w:t>рации Иванчиковского сельсовет</w:t>
      </w:r>
    </w:p>
    <w:p w:rsidR="00A25A74" w:rsidRPr="008304B2" w:rsidRDefault="00A25A74" w:rsidP="008304B2">
      <w:pPr>
        <w:pStyle w:val="20"/>
        <w:shd w:val="clear" w:color="auto" w:fill="auto"/>
        <w:tabs>
          <w:tab w:val="left" w:pos="832"/>
        </w:tabs>
        <w:spacing w:before="0" w:after="0" w:line="274" w:lineRule="exact"/>
        <w:rPr>
          <w:sz w:val="26"/>
          <w:szCs w:val="26"/>
        </w:rPr>
      </w:pPr>
      <w:bookmarkStart w:id="0" w:name="_GoBack"/>
      <w:bookmarkEnd w:id="0"/>
    </w:p>
    <w:p w:rsidR="005930BC" w:rsidRPr="008304B2" w:rsidRDefault="008304B2" w:rsidP="008304B2">
      <w:pPr>
        <w:pStyle w:val="a8"/>
        <w:spacing w:before="120"/>
        <w:jc w:val="both"/>
        <w:rPr>
          <w:b/>
          <w:sz w:val="26"/>
          <w:szCs w:val="26"/>
        </w:rPr>
      </w:pPr>
      <w:r w:rsidRPr="008304B2">
        <w:rPr>
          <w:sz w:val="26"/>
          <w:szCs w:val="26"/>
        </w:rPr>
        <w:t xml:space="preserve"> </w:t>
      </w:r>
      <w:r w:rsidR="00A25A74">
        <w:rPr>
          <w:sz w:val="26"/>
          <w:szCs w:val="26"/>
        </w:rPr>
        <w:t>7</w:t>
      </w:r>
      <w:r w:rsidR="008F79DD" w:rsidRPr="008304B2">
        <w:rPr>
          <w:sz w:val="26"/>
          <w:szCs w:val="26"/>
        </w:rPr>
        <w:t>.Контроль за исполнением данного решения оставляю за собой.</w:t>
      </w:r>
    </w:p>
    <w:p w:rsidR="005930BC" w:rsidRPr="008304B2" w:rsidRDefault="005930BC">
      <w:pPr>
        <w:pStyle w:val="constitle"/>
        <w:spacing w:before="0" w:after="0"/>
        <w:ind w:firstLine="539"/>
        <w:jc w:val="both"/>
        <w:rPr>
          <w:b/>
          <w:sz w:val="26"/>
          <w:szCs w:val="26"/>
        </w:rPr>
      </w:pPr>
    </w:p>
    <w:p w:rsidR="005930BC" w:rsidRDefault="005930BC">
      <w:pPr>
        <w:pStyle w:val="constitle"/>
        <w:spacing w:before="0" w:after="0"/>
        <w:ind w:firstLine="539"/>
        <w:jc w:val="both"/>
        <w:rPr>
          <w:b/>
          <w:sz w:val="28"/>
          <w:szCs w:val="28"/>
        </w:rPr>
      </w:pPr>
    </w:p>
    <w:p w:rsidR="005930BC" w:rsidRDefault="005930BC">
      <w:pPr>
        <w:pStyle w:val="constitle"/>
        <w:spacing w:before="0" w:after="0"/>
        <w:ind w:firstLine="539"/>
        <w:jc w:val="both"/>
        <w:rPr>
          <w:b/>
          <w:sz w:val="28"/>
          <w:szCs w:val="28"/>
        </w:rPr>
      </w:pPr>
    </w:p>
    <w:p w:rsidR="005930BC" w:rsidRPr="008304B2" w:rsidRDefault="008F79DD">
      <w:pPr>
        <w:pStyle w:val="constitle"/>
        <w:spacing w:before="0" w:after="0"/>
        <w:rPr>
          <w:sz w:val="26"/>
          <w:szCs w:val="26"/>
        </w:rPr>
      </w:pPr>
      <w:r w:rsidRPr="008304B2">
        <w:rPr>
          <w:sz w:val="26"/>
          <w:szCs w:val="26"/>
        </w:rPr>
        <w:t>Глава Иванчиковского</w:t>
      </w:r>
    </w:p>
    <w:p w:rsidR="005930BC" w:rsidRPr="008304B2" w:rsidRDefault="008F79DD">
      <w:pPr>
        <w:pStyle w:val="constitle"/>
        <w:spacing w:before="0" w:after="0"/>
        <w:rPr>
          <w:sz w:val="26"/>
          <w:szCs w:val="26"/>
        </w:rPr>
      </w:pPr>
      <w:r w:rsidRPr="008304B2">
        <w:rPr>
          <w:sz w:val="26"/>
          <w:szCs w:val="26"/>
        </w:rPr>
        <w:t xml:space="preserve">сельсовета </w:t>
      </w:r>
      <w:r w:rsidR="003B6A25" w:rsidRPr="008304B2">
        <w:rPr>
          <w:sz w:val="26"/>
          <w:szCs w:val="26"/>
        </w:rPr>
        <w:t>Льговского района</w:t>
      </w:r>
      <w:r w:rsidRPr="008304B2">
        <w:rPr>
          <w:sz w:val="26"/>
          <w:szCs w:val="26"/>
        </w:rPr>
        <w:t xml:space="preserve">                                                     А.Н.Киреев</w:t>
      </w:r>
    </w:p>
    <w:p w:rsidR="005930BC" w:rsidRPr="008304B2" w:rsidRDefault="005930BC">
      <w:pPr>
        <w:pStyle w:val="constitle"/>
        <w:spacing w:before="0" w:after="0"/>
        <w:rPr>
          <w:b/>
          <w:sz w:val="26"/>
          <w:szCs w:val="26"/>
        </w:rPr>
      </w:pPr>
    </w:p>
    <w:p w:rsidR="005930BC" w:rsidRDefault="008F79DD">
      <w:pPr>
        <w:pStyle w:val="constitle"/>
        <w:spacing w:before="0" w:after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</w:t>
      </w:r>
    </w:p>
    <w:p w:rsidR="005930BC" w:rsidRDefault="005930BC">
      <w:pPr>
        <w:tabs>
          <w:tab w:val="left" w:pos="0"/>
        </w:tabs>
        <w:rPr>
          <w:sz w:val="28"/>
        </w:rPr>
      </w:pPr>
    </w:p>
    <w:p w:rsidR="005930BC" w:rsidRDefault="005930BC">
      <w:pPr>
        <w:tabs>
          <w:tab w:val="left" w:pos="0"/>
        </w:tabs>
        <w:rPr>
          <w:sz w:val="28"/>
        </w:rPr>
      </w:pPr>
    </w:p>
    <w:p w:rsidR="005930BC" w:rsidRDefault="008F79DD">
      <w:pPr>
        <w:tabs>
          <w:tab w:val="left" w:pos="9912"/>
        </w:tabs>
        <w:ind w:left="4956"/>
        <w:rPr>
          <w:b/>
          <w:sz w:val="28"/>
        </w:rPr>
      </w:pPr>
      <w:r>
        <w:rPr>
          <w:b/>
          <w:sz w:val="28"/>
        </w:rPr>
        <w:t xml:space="preserve">               </w:t>
      </w:r>
    </w:p>
    <w:p w:rsidR="005930BC" w:rsidRDefault="005930BC" w:rsidP="008304B2">
      <w:pPr>
        <w:tabs>
          <w:tab w:val="left" w:pos="9912"/>
        </w:tabs>
        <w:rPr>
          <w:b/>
          <w:sz w:val="28"/>
        </w:rPr>
      </w:pPr>
    </w:p>
    <w:p w:rsidR="005930BC" w:rsidRDefault="005930BC">
      <w:pPr>
        <w:tabs>
          <w:tab w:val="left" w:pos="9912"/>
        </w:tabs>
        <w:ind w:left="4956"/>
        <w:jc w:val="center"/>
        <w:rPr>
          <w:b/>
          <w:sz w:val="28"/>
        </w:rPr>
      </w:pPr>
    </w:p>
    <w:p w:rsidR="005930BC" w:rsidRDefault="005930BC" w:rsidP="008304B2">
      <w:pPr>
        <w:tabs>
          <w:tab w:val="left" w:pos="9912"/>
        </w:tabs>
        <w:rPr>
          <w:b/>
          <w:sz w:val="28"/>
        </w:rPr>
      </w:pPr>
    </w:p>
    <w:sectPr w:rsidR="005930BC">
      <w:footerReference w:type="default" r:id="rId8"/>
      <w:footerReference w:type="first" r:id="rId9"/>
      <w:footnotePr>
        <w:pos w:val="beneathText"/>
      </w:footnotePr>
      <w:pgSz w:w="11905" w:h="16837"/>
      <w:pgMar w:top="1134" w:right="850" w:bottom="851" w:left="1701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930BC" w:rsidRDefault="008F79DD">
      <w:r>
        <w:separator/>
      </w:r>
    </w:p>
  </w:endnote>
  <w:endnote w:type="continuationSeparator" w:id="0">
    <w:p w:rsidR="005930BC" w:rsidRDefault="008F7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0BC" w:rsidRDefault="005930BC">
    <w:pPr>
      <w:pStyle w:val="ad"/>
      <w:jc w:val="right"/>
    </w:pPr>
  </w:p>
  <w:p w:rsidR="005930BC" w:rsidRDefault="008F79DD">
    <w:pPr>
      <w:pStyle w:val="ad"/>
      <w:jc w:val="right"/>
    </w:pPr>
    <w:r>
      <w:fldChar w:fldCharType="begin"/>
    </w:r>
    <w:r>
      <w:instrText xml:space="preserve"> PAGE </w:instrText>
    </w:r>
    <w:r>
      <w:fldChar w:fldCharType="separate"/>
    </w:r>
    <w:r w:rsidR="00A25A74">
      <w:rPr>
        <w:noProof/>
      </w:rPr>
      <w:t>1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0BC" w:rsidRDefault="005930B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930BC" w:rsidRDefault="008F79DD">
      <w:r>
        <w:separator/>
      </w:r>
    </w:p>
  </w:footnote>
  <w:footnote w:type="continuationSeparator" w:id="0">
    <w:p w:rsidR="005930BC" w:rsidRDefault="008F79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0"/>
        </w:tabs>
        <w:ind w:left="144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">
    <w:nsid w:val="00000005"/>
    <w:multiLevelType w:val="multilevel"/>
    <w:tmpl w:val="00000005"/>
    <w:name w:val="WW8Num8"/>
    <w:lvl w:ilvl="0">
      <w:start w:val="1"/>
      <w:numFmt w:val="decimal"/>
      <w:lvlText w:val="%1"/>
      <w:lvlJc w:val="left"/>
      <w:pPr>
        <w:tabs>
          <w:tab w:val="num" w:pos="0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945" w:hanging="49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620" w:hanging="720"/>
      </w:pPr>
    </w:lvl>
    <w:lvl w:ilvl="3">
      <w:start w:val="1"/>
      <w:numFmt w:val="decimal"/>
      <w:lvlText w:val="1.%4."/>
      <w:lvlJc w:val="left"/>
      <w:pPr>
        <w:tabs>
          <w:tab w:val="num" w:pos="0"/>
        </w:tabs>
        <w:ind w:left="243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69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1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5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760" w:hanging="2160"/>
      </w:pPr>
    </w:lvl>
  </w:abstractNum>
  <w:abstractNum w:abstractNumId="5">
    <w:nsid w:val="00000006"/>
    <w:multiLevelType w:val="single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7"/>
    <w:multiLevelType w:val="multilevel"/>
    <w:tmpl w:val="00000007"/>
    <w:name w:val="WW8Num10"/>
    <w:lvl w:ilvl="0">
      <w:start w:val="1"/>
      <w:numFmt w:val="decimal"/>
      <w:lvlText w:val="1.%1."/>
      <w:lvlJc w:val="left"/>
      <w:pPr>
        <w:tabs>
          <w:tab w:val="num" w:pos="4977"/>
        </w:tabs>
        <w:ind w:left="4977" w:hanging="360"/>
      </w:pPr>
    </w:lvl>
    <w:lvl w:ilvl="1">
      <w:start w:val="1"/>
      <w:numFmt w:val="decimal"/>
      <w:lvlText w:val="1.%2."/>
      <w:lvlJc w:val="left"/>
      <w:pPr>
        <w:tabs>
          <w:tab w:val="num" w:pos="2520"/>
        </w:tabs>
        <w:ind w:left="2520" w:hanging="360"/>
      </w:pPr>
    </w:lvl>
    <w:lvl w:ilvl="2">
      <w:start w:val="1"/>
      <w:numFmt w:val="decimal"/>
      <w:lvlText w:val="%3)"/>
      <w:lvlJc w:val="left"/>
      <w:pPr>
        <w:tabs>
          <w:tab w:val="num" w:pos="3420"/>
        </w:tabs>
        <w:ind w:left="3420" w:hanging="360"/>
      </w:pPr>
    </w:lvl>
    <w:lvl w:ilvl="3">
      <w:start w:val="1"/>
      <w:numFmt w:val="decimal"/>
      <w:lvlText w:val="%4)"/>
      <w:lvlJc w:val="left"/>
      <w:pPr>
        <w:tabs>
          <w:tab w:val="num" w:pos="3975"/>
        </w:tabs>
        <w:ind w:left="3975" w:hanging="375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08"/>
    <w:multiLevelType w:val="multilevel"/>
    <w:tmpl w:val="00000008"/>
    <w:name w:val="WW8Num11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0000009"/>
    <w:multiLevelType w:val="multilevel"/>
    <w:tmpl w:val="00000009"/>
    <w:name w:val="WW8Num12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000000A"/>
    <w:multiLevelType w:val="multilevel"/>
    <w:tmpl w:val="0000000A"/>
    <w:name w:val="WW8Num13"/>
    <w:lvl w:ilvl="0">
      <w:start w:val="1"/>
      <w:numFmt w:val="decimal"/>
      <w:lvlText w:val="2.%1."/>
      <w:lvlJc w:val="left"/>
      <w:pPr>
        <w:tabs>
          <w:tab w:val="num" w:pos="3030"/>
        </w:tabs>
        <w:ind w:left="3030" w:hanging="360"/>
      </w:pPr>
    </w:lvl>
    <w:lvl w:ilvl="1">
      <w:start w:val="1"/>
      <w:numFmt w:val="decimal"/>
      <w:lvlText w:val="2.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000000B"/>
    <w:multiLevelType w:val="multilevel"/>
    <w:tmpl w:val="0000000B"/>
    <w:name w:val="WW8Num14"/>
    <w:lvl w:ilvl="0">
      <w:start w:val="1"/>
      <w:numFmt w:val="decimal"/>
      <w:lvlText w:val="3.%1."/>
      <w:lvlJc w:val="left"/>
      <w:pPr>
        <w:tabs>
          <w:tab w:val="num" w:pos="1440"/>
        </w:tabs>
        <w:ind w:left="1440" w:hanging="360"/>
      </w:pPr>
    </w:lvl>
    <w:lvl w:ilvl="1">
      <w:start w:val="1"/>
      <w:numFmt w:val="decimal"/>
      <w:lvlText w:val="3.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000000C"/>
    <w:multiLevelType w:val="multilevel"/>
    <w:tmpl w:val="0000000C"/>
    <w:name w:val="WW8Num15"/>
    <w:lvl w:ilvl="0">
      <w:start w:val="1"/>
      <w:numFmt w:val="decimal"/>
      <w:lvlText w:val="1.%1."/>
      <w:lvlJc w:val="left"/>
      <w:pPr>
        <w:tabs>
          <w:tab w:val="num" w:pos="2520"/>
        </w:tabs>
        <w:ind w:left="25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000000D"/>
    <w:multiLevelType w:val="multilevel"/>
    <w:tmpl w:val="0000000D"/>
    <w:name w:val="WW8Num16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0000000E"/>
    <w:multiLevelType w:val="multilevel"/>
    <w:tmpl w:val="0000000E"/>
    <w:name w:val="WW8Num17"/>
    <w:lvl w:ilvl="0">
      <w:start w:val="1"/>
      <w:numFmt w:val="decimal"/>
      <w:lvlText w:val="3.%1."/>
      <w:lvlJc w:val="left"/>
      <w:pPr>
        <w:tabs>
          <w:tab w:val="num" w:pos="1515"/>
        </w:tabs>
        <w:ind w:left="1515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1295F8C"/>
    <w:multiLevelType w:val="multilevel"/>
    <w:tmpl w:val="6FDCAF1A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doNotTrackMoves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A25"/>
    <w:rsid w:val="0002359E"/>
    <w:rsid w:val="0027753C"/>
    <w:rsid w:val="003B6A25"/>
    <w:rsid w:val="005930BC"/>
    <w:rsid w:val="007B2E20"/>
    <w:rsid w:val="008304B2"/>
    <w:rsid w:val="008F79DD"/>
    <w:rsid w:val="00A25A74"/>
    <w:rsid w:val="00BF1DA2"/>
    <w:rsid w:val="00E10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ar-SA"/>
    </w:rPr>
  </w:style>
  <w:style w:type="paragraph" w:styleId="3">
    <w:name w:val="heading 3"/>
    <w:basedOn w:val="a"/>
    <w:next w:val="a"/>
    <w:qFormat/>
    <w:pPr>
      <w:keepNext/>
      <w:tabs>
        <w:tab w:val="left" w:pos="0"/>
        <w:tab w:val="num" w:pos="720"/>
      </w:tabs>
      <w:ind w:left="720" w:hanging="72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8Num5z0">
    <w:name w:val="WW8Num5z0"/>
    <w:rPr>
      <w:rFonts w:ascii="Symbol" w:hAnsi="Symbol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12z0">
    <w:name w:val="WW8Num12z0"/>
    <w:rPr>
      <w:rFonts w:ascii="Symbol" w:hAnsi="Symbol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20z0">
    <w:name w:val="WW8Num20z0"/>
    <w:rPr>
      <w:b w:val="0"/>
    </w:rPr>
  </w:style>
  <w:style w:type="character" w:customStyle="1" w:styleId="WW8Num23z0">
    <w:name w:val="WW8Num23z0"/>
    <w:rPr>
      <w:rFonts w:ascii="Symbol" w:hAnsi="Symbol"/>
    </w:rPr>
  </w:style>
  <w:style w:type="character" w:customStyle="1" w:styleId="WW8Num23z1">
    <w:name w:val="WW8Num23z1"/>
    <w:rPr>
      <w:rFonts w:ascii="Courier New" w:hAnsi="Courier New" w:cs="Courier New"/>
    </w:rPr>
  </w:style>
  <w:style w:type="character" w:customStyle="1" w:styleId="WW8Num23z2">
    <w:name w:val="WW8Num23z2"/>
    <w:rPr>
      <w:rFonts w:ascii="Wingdings" w:hAnsi="Wingdings"/>
    </w:rPr>
  </w:style>
  <w:style w:type="character" w:customStyle="1" w:styleId="WW8Num29z1">
    <w:name w:val="WW8Num29z1"/>
    <w:rPr>
      <w:rFonts w:ascii="Symbol" w:hAnsi="Symbol"/>
    </w:rPr>
  </w:style>
  <w:style w:type="character" w:customStyle="1" w:styleId="WW8Num30z0">
    <w:name w:val="WW8Num30z0"/>
    <w:rPr>
      <w:rFonts w:ascii="Symbol" w:hAnsi="Symbol"/>
    </w:rPr>
  </w:style>
  <w:style w:type="character" w:customStyle="1" w:styleId="WW8Num30z1">
    <w:name w:val="WW8Num30z1"/>
    <w:rPr>
      <w:rFonts w:ascii="Courier New" w:hAnsi="Courier New" w:cs="Courier New"/>
    </w:rPr>
  </w:style>
  <w:style w:type="character" w:customStyle="1" w:styleId="WW8Num30z2">
    <w:name w:val="WW8Num30z2"/>
    <w:rPr>
      <w:rFonts w:ascii="Wingdings" w:hAnsi="Wingdings"/>
    </w:rPr>
  </w:style>
  <w:style w:type="character" w:customStyle="1" w:styleId="1">
    <w:name w:val="Основной шрифт абзаца1"/>
  </w:style>
  <w:style w:type="character" w:styleId="a3">
    <w:name w:val="Hyperlink"/>
    <w:semiHidden/>
    <w:rPr>
      <w:color w:val="0000FF"/>
      <w:u w:val="single"/>
    </w:rPr>
  </w:style>
  <w:style w:type="character" w:customStyle="1" w:styleId="a4">
    <w:name w:val="Верхний колонтитул Знак"/>
    <w:rPr>
      <w:sz w:val="24"/>
      <w:szCs w:val="24"/>
    </w:rPr>
  </w:style>
  <w:style w:type="character" w:customStyle="1" w:styleId="a5">
    <w:name w:val="Нижний колонтитул Знак"/>
    <w:rPr>
      <w:sz w:val="24"/>
      <w:szCs w:val="24"/>
    </w:rPr>
  </w:style>
  <w:style w:type="character" w:customStyle="1" w:styleId="a6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8">
    <w:name w:val="Body Text"/>
    <w:basedOn w:val="a"/>
    <w:semiHidden/>
    <w:pPr>
      <w:spacing w:after="120"/>
    </w:pPr>
  </w:style>
  <w:style w:type="paragraph" w:styleId="a9">
    <w:name w:val="List"/>
    <w:basedOn w:val="a8"/>
    <w:semiHidden/>
    <w:rPr>
      <w:rFonts w:ascii="Arial" w:hAnsi="Arial"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1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constitle">
    <w:name w:val="constitle"/>
    <w:basedOn w:val="a"/>
    <w:pPr>
      <w:spacing w:before="280" w:after="280"/>
    </w:p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12">
    <w:name w:val="Цитата1"/>
    <w:basedOn w:val="a"/>
    <w:pPr>
      <w:spacing w:before="740" w:line="254" w:lineRule="auto"/>
      <w:ind w:left="900" w:right="4919"/>
    </w:pPr>
    <w:rPr>
      <w:sz w:val="28"/>
    </w:rPr>
  </w:style>
  <w:style w:type="paragraph" w:styleId="aa">
    <w:name w:val="Body Text Indent"/>
    <w:basedOn w:val="a"/>
    <w:semiHidden/>
    <w:pPr>
      <w:spacing w:before="120"/>
      <w:ind w:firstLine="539"/>
      <w:jc w:val="both"/>
    </w:pPr>
    <w:rPr>
      <w:sz w:val="28"/>
      <w:szCs w:val="28"/>
    </w:rPr>
  </w:style>
  <w:style w:type="paragraph" w:styleId="ab">
    <w:name w:val="List Paragraph"/>
    <w:basedOn w:val="a"/>
    <w:qFormat/>
    <w:pPr>
      <w:spacing w:before="200"/>
      <w:ind w:left="720" w:firstLine="567"/>
      <w:jc w:val="both"/>
    </w:pPr>
    <w:rPr>
      <w:rFonts w:ascii="Calibri" w:eastAsia="Calibri" w:hAnsi="Calibri"/>
      <w:sz w:val="22"/>
      <w:szCs w:val="22"/>
    </w:rPr>
  </w:style>
  <w:style w:type="paragraph" w:styleId="ac">
    <w:name w:val="header"/>
    <w:basedOn w:val="a"/>
    <w:semiHidden/>
    <w:pPr>
      <w:tabs>
        <w:tab w:val="center" w:pos="4677"/>
        <w:tab w:val="right" w:pos="9355"/>
      </w:tabs>
    </w:pPr>
    <w:rPr>
      <w:lang w:val="x-none"/>
    </w:rPr>
  </w:style>
  <w:style w:type="paragraph" w:styleId="ad">
    <w:name w:val="footer"/>
    <w:basedOn w:val="a"/>
    <w:semiHidden/>
    <w:pPr>
      <w:tabs>
        <w:tab w:val="center" w:pos="4677"/>
        <w:tab w:val="right" w:pos="9355"/>
      </w:tabs>
    </w:pPr>
    <w:rPr>
      <w:lang w:val="x-none"/>
    </w:rPr>
  </w:style>
  <w:style w:type="paragraph" w:customStyle="1" w:styleId="13">
    <w:name w:val="Схема документа1"/>
    <w:basedOn w:val="a"/>
    <w:rPr>
      <w:rFonts w:ascii="Tahoma" w:hAnsi="Tahoma"/>
      <w:sz w:val="16"/>
      <w:szCs w:val="16"/>
      <w:lang w:val="x-none"/>
    </w:rPr>
  </w:style>
  <w:style w:type="paragraph" w:styleId="ae">
    <w:name w:val="Normal (Web)"/>
    <w:basedOn w:val="a"/>
    <w:pPr>
      <w:spacing w:before="280" w:after="280"/>
    </w:pPr>
  </w:style>
  <w:style w:type="paragraph" w:customStyle="1" w:styleId="af">
    <w:name w:val="Содержимое таблицы"/>
    <w:basedOn w:val="a"/>
    <w:pPr>
      <w:suppressLineNumbers/>
      <w:overflowPunct w:val="0"/>
      <w:autoSpaceDE w:val="0"/>
      <w:textAlignment w:val="baseline"/>
    </w:pPr>
    <w:rPr>
      <w:sz w:val="20"/>
      <w:szCs w:val="20"/>
    </w:rPr>
  </w:style>
  <w:style w:type="paragraph" w:customStyle="1" w:styleId="af0">
    <w:name w:val="Заголовок таблицы"/>
    <w:basedOn w:val="af"/>
    <w:pPr>
      <w:jc w:val="center"/>
    </w:pPr>
    <w:rPr>
      <w:b/>
      <w:bCs/>
    </w:rPr>
  </w:style>
  <w:style w:type="paragraph" w:styleId="af1">
    <w:name w:val="Balloon Text"/>
    <w:basedOn w:val="a"/>
    <w:link w:val="af2"/>
    <w:uiPriority w:val="99"/>
    <w:semiHidden/>
    <w:unhideWhenUsed/>
    <w:rsid w:val="008F79D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8F79DD"/>
    <w:rPr>
      <w:rFonts w:ascii="Tahoma" w:hAnsi="Tahoma" w:cs="Tahoma"/>
      <w:sz w:val="16"/>
      <w:szCs w:val="16"/>
      <w:lang w:eastAsia="ar-SA"/>
    </w:rPr>
  </w:style>
  <w:style w:type="character" w:customStyle="1" w:styleId="30">
    <w:name w:val="Основной текст (3)_"/>
    <w:link w:val="31"/>
    <w:rsid w:val="007B2E20"/>
    <w:rPr>
      <w:b/>
      <w:bCs/>
      <w:shd w:val="clear" w:color="auto" w:fill="FFFFFF"/>
    </w:rPr>
  </w:style>
  <w:style w:type="character" w:customStyle="1" w:styleId="2">
    <w:name w:val="Основной текст (2)_"/>
    <w:link w:val="20"/>
    <w:rsid w:val="007B2E20"/>
    <w:rPr>
      <w:shd w:val="clear" w:color="auto" w:fill="FFFFFF"/>
    </w:rPr>
  </w:style>
  <w:style w:type="paragraph" w:customStyle="1" w:styleId="31">
    <w:name w:val="Основной текст (3)"/>
    <w:basedOn w:val="a"/>
    <w:link w:val="30"/>
    <w:rsid w:val="007B2E20"/>
    <w:pPr>
      <w:widowControl w:val="0"/>
      <w:shd w:val="clear" w:color="auto" w:fill="FFFFFF"/>
      <w:suppressAutoHyphens w:val="0"/>
      <w:spacing w:after="180" w:line="274" w:lineRule="exact"/>
    </w:pPr>
    <w:rPr>
      <w:b/>
      <w:bCs/>
      <w:sz w:val="20"/>
      <w:szCs w:val="20"/>
      <w:lang w:eastAsia="ru-RU"/>
    </w:rPr>
  </w:style>
  <w:style w:type="paragraph" w:customStyle="1" w:styleId="20">
    <w:name w:val="Основной текст (2)"/>
    <w:basedOn w:val="a"/>
    <w:link w:val="2"/>
    <w:rsid w:val="007B2E20"/>
    <w:pPr>
      <w:widowControl w:val="0"/>
      <w:shd w:val="clear" w:color="auto" w:fill="FFFFFF"/>
      <w:suppressAutoHyphens w:val="0"/>
      <w:spacing w:before="360" w:after="360" w:line="0" w:lineRule="atLeast"/>
      <w:jc w:val="both"/>
    </w:pPr>
    <w:rPr>
      <w:sz w:val="20"/>
      <w:szCs w:val="20"/>
      <w:lang w:eastAsia="ru-RU"/>
    </w:rPr>
  </w:style>
  <w:style w:type="paragraph" w:customStyle="1" w:styleId="ConsPlusTitle">
    <w:name w:val="ConsPlusTitle"/>
    <w:rsid w:val="007B2E20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character" w:customStyle="1" w:styleId="FontStyle27">
    <w:name w:val="Font Style27"/>
    <w:rsid w:val="007B2E20"/>
    <w:rPr>
      <w:rFonts w:ascii="Times New Roman" w:hAnsi="Times New Roman" w:cs="Times New Roman"/>
      <w:b/>
      <w:bCs/>
      <w:sz w:val="26"/>
      <w:szCs w:val="26"/>
    </w:rPr>
  </w:style>
  <w:style w:type="character" w:styleId="af3">
    <w:name w:val="Strong"/>
    <w:qFormat/>
    <w:rsid w:val="007B2E20"/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user</cp:lastModifiedBy>
  <cp:revision>3</cp:revision>
  <cp:lastPrinted>2018-08-07T09:45:00Z</cp:lastPrinted>
  <dcterms:created xsi:type="dcterms:W3CDTF">2018-08-07T09:45:00Z</dcterms:created>
  <dcterms:modified xsi:type="dcterms:W3CDTF">2018-08-07T09:48:00Z</dcterms:modified>
</cp:coreProperties>
</file>